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6563E22E" w:rsidR="007F19D6" w:rsidRPr="00B82E66" w:rsidRDefault="00900546" w:rsidP="007F19D6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>
        <w:rPr>
          <w:rFonts w:ascii="Arial Narrow" w:hAnsi="Arial Narrow" w:cs="Arial"/>
          <w:b/>
          <w:bCs/>
          <w:sz w:val="22"/>
          <w:szCs w:val="22"/>
        </w:rPr>
        <w:t xml:space="preserve">: </w:t>
      </w:r>
      <w:r>
        <w:rPr>
          <w:rFonts w:ascii="Arial Narrow" w:hAnsi="Arial Narrow" w:cs="Arial"/>
          <w:b/>
          <w:bCs/>
          <w:sz w:val="22"/>
          <w:szCs w:val="22"/>
        </w:rPr>
        <w:fldChar w:fldCharType="begin"/>
      </w:r>
      <w:r>
        <w:rPr>
          <w:rFonts w:ascii="Arial Narrow" w:hAnsi="Arial Narrow" w:cs="Arial"/>
          <w:b/>
          <w:bCs/>
          <w:sz w:val="22"/>
          <w:szCs w:val="22"/>
        </w:rPr>
        <w:instrText xml:space="preserve"> GOTOBUTTON ezdAkceptujacy1Nazwa </w:instrText>
      </w:r>
      <w:r>
        <w:rPr>
          <w:rFonts w:ascii="Arial Narrow" w:hAnsi="Arial Narrow" w:cs="Arial"/>
          <w:b/>
          <w:bCs/>
          <w:sz w:val="22"/>
          <w:szCs w:val="22"/>
        </w:rPr>
        <w:fldChar w:fldCharType="end"/>
      </w:r>
      <w:sdt>
        <w:sdtPr>
          <w:rPr>
            <w:rFonts w:ascii="Arial Narrow" w:hAnsi="Arial Narrow" w:cs="Arial"/>
            <w:b/>
            <w:bCs/>
            <w:sz w:val="22"/>
            <w:szCs w:val="22"/>
          </w:rPr>
          <w:id w:val="1871578016"/>
          <w:placeholder>
            <w:docPart w:val="F141456CDB8A43C7BC1DA46531EC6C00"/>
          </w:placeholder>
          <w:docPartList>
            <w:docPartGallery w:val="Quick Parts"/>
          </w:docPartList>
        </w:sdtPr>
        <w:sdtEndPr/>
        <w:sdtContent>
          <w:r w:rsidR="0072323F" w:rsidRPr="0072323F">
            <w:t xml:space="preserve"> </w:t>
          </w:r>
          <w:r w:rsidR="0072323F" w:rsidRPr="0072323F">
            <w:rPr>
              <w:rFonts w:ascii="Arial Narrow" w:hAnsi="Arial Narrow" w:cstheme="minorHAnsi"/>
              <w:b/>
              <w:bCs/>
              <w:sz w:val="22"/>
              <w:szCs w:val="22"/>
            </w:rPr>
            <w:t>BGO-BGN.25.182.2024</w:t>
          </w:r>
          <w:r w:rsidR="0072323F" w:rsidRPr="0072323F">
            <w:rPr>
              <w:rFonts w:ascii="Arial Narrow" w:hAnsi="Arial Narrow" w:cstheme="minorHAnsi"/>
              <w:b/>
              <w:bCs/>
              <w:sz w:val="22"/>
              <w:szCs w:val="22"/>
            </w:rPr>
            <w:tab/>
          </w:r>
        </w:sdtContent>
      </w:sdt>
    </w:p>
    <w:p w14:paraId="36DE70D8" w14:textId="77777777" w:rsidR="007F19D6" w:rsidRPr="00B82E66" w:rsidRDefault="007F19D6" w:rsidP="007F19D6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2D3D8B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900546" w:rsidP="00901D10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900546" w:rsidP="00901D1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900546" w:rsidP="00901D1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6C42D905" w14:textId="77777777" w:rsidR="007F19D6" w:rsidRPr="00B82E66" w:rsidRDefault="00900546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900546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Najwyższa Izba </w:t>
      </w:r>
      <w:r w:rsidRPr="00B82E66">
        <w:rPr>
          <w:rFonts w:ascii="Arial Narrow" w:hAnsi="Arial Narrow"/>
          <w:b/>
          <w:sz w:val="22"/>
          <w:szCs w:val="22"/>
        </w:rPr>
        <w:t>Kontroli</w:t>
      </w:r>
    </w:p>
    <w:p w14:paraId="3B23D3CD" w14:textId="77777777" w:rsidR="007F19D6" w:rsidRPr="00B82E66" w:rsidRDefault="00900546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>
        <w:rPr>
          <w:rFonts w:ascii="Arial Narrow" w:hAnsi="Arial Narrow"/>
          <w:b/>
          <w:sz w:val="22"/>
          <w:szCs w:val="22"/>
        </w:rPr>
        <w:t>Filtrowa 57</w:t>
      </w:r>
    </w:p>
    <w:p w14:paraId="68814586" w14:textId="77777777" w:rsidR="007F19D6" w:rsidRPr="00B82E66" w:rsidRDefault="00900546" w:rsidP="007F19D6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0F70B75F" w14:textId="77777777" w:rsidR="0072323F" w:rsidRDefault="00900546" w:rsidP="007F19D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Pr="00900546">
        <w:rPr>
          <w:rFonts w:ascii="Arial Narrow" w:hAnsi="Arial Narrow"/>
          <w:bCs w:val="0"/>
          <w:sz w:val="22"/>
          <w:szCs w:val="22"/>
        </w:rPr>
        <w:t>„Naprawa dachu w Delegaturze NIK w Białymstoku”</w:t>
      </w:r>
      <w:r w:rsidRPr="0072323F">
        <w:rPr>
          <w:rFonts w:ascii="Arial Narrow" w:hAnsi="Arial Narrow"/>
          <w:b w:val="0"/>
          <w:sz w:val="22"/>
          <w:szCs w:val="22"/>
        </w:rPr>
        <w:t xml:space="preserve"> </w:t>
      </w:r>
    </w:p>
    <w:p w14:paraId="54944C1F" w14:textId="77777777" w:rsidR="0072323F" w:rsidRDefault="00900546" w:rsidP="007F19D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 </w:t>
      </w:r>
      <w:r w:rsidRPr="00761156">
        <w:rPr>
          <w:rFonts w:ascii="Arial Narrow" w:hAnsi="Arial Narrow"/>
          <w:b w:val="0"/>
          <w:i/>
          <w:sz w:val="18"/>
          <w:szCs w:val="18"/>
        </w:rPr>
        <w:t>(</w:t>
      </w:r>
      <w:r>
        <w:rPr>
          <w:rFonts w:ascii="Arial Narrow" w:hAnsi="Arial Narrow"/>
          <w:b w:val="0"/>
          <w:i/>
          <w:sz w:val="18"/>
          <w:szCs w:val="18"/>
        </w:rPr>
        <w:t>nazwa</w:t>
      </w:r>
      <w:r w:rsidRPr="00761156">
        <w:rPr>
          <w:rFonts w:ascii="Arial Narrow" w:hAnsi="Arial Narrow"/>
          <w:b w:val="0"/>
          <w:i/>
          <w:sz w:val="18"/>
          <w:szCs w:val="18"/>
        </w:rPr>
        <w:t>ł zamówienia)</w:t>
      </w:r>
      <w:r>
        <w:rPr>
          <w:rFonts w:ascii="Arial Narrow" w:hAnsi="Arial Narrow"/>
          <w:b w:val="0"/>
          <w:sz w:val="22"/>
          <w:szCs w:val="22"/>
        </w:rPr>
        <w:t xml:space="preserve"> </w:t>
      </w:r>
    </w:p>
    <w:p w14:paraId="6C00EB36" w14:textId="7237751A" w:rsidR="007F19D6" w:rsidRPr="00B82E66" w:rsidRDefault="00900546" w:rsidP="007F19D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60915DF7" w14:textId="77777777" w:rsidR="007F19D6" w:rsidRDefault="00900546" w:rsidP="007F19D6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900546" w:rsidP="007F19D6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900546" w:rsidP="007F19D6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4480AB14" w14:textId="77777777" w:rsidR="007F19D6" w:rsidRPr="00B82E66" w:rsidRDefault="00900546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>
        <w:rPr>
          <w:rFonts w:ascii="Arial Narrow" w:hAnsi="Arial Narrow"/>
          <w:sz w:val="22"/>
          <w:szCs w:val="22"/>
        </w:rPr>
        <w:t>………………………….</w:t>
      </w:r>
    </w:p>
    <w:p w14:paraId="17300140" w14:textId="77777777" w:rsidR="007F19D6" w:rsidRPr="00B82E66" w:rsidRDefault="00900546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</w:t>
      </w:r>
      <w:r w:rsidRPr="00B82E66">
        <w:rPr>
          <w:rFonts w:ascii="Arial Narrow" w:hAnsi="Arial Narrow"/>
          <w:sz w:val="22"/>
          <w:szCs w:val="22"/>
        </w:rPr>
        <w:t>................................................</w:t>
      </w:r>
    </w:p>
    <w:p w14:paraId="27ACA5B4" w14:textId="77777777" w:rsidR="007F19D6" w:rsidRPr="00B82E66" w:rsidRDefault="00900546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900546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</w:t>
      </w:r>
      <w:r w:rsidRPr="00B82E66">
        <w:rPr>
          <w:rFonts w:ascii="Arial Narrow" w:hAnsi="Arial Narrow"/>
          <w:sz w:val="22"/>
          <w:szCs w:val="22"/>
        </w:rPr>
        <w:t>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1CD75CC3" w14:textId="77777777" w:rsidR="007F19D6" w:rsidRDefault="00900546" w:rsidP="007F19D6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900546" w:rsidP="007F19D6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900546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</w:t>
      </w:r>
    </w:p>
    <w:p w14:paraId="3468453E" w14:textId="77777777" w:rsidR="007F19D6" w:rsidRPr="00B82E66" w:rsidRDefault="00900546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900546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</w:t>
      </w:r>
      <w:r w:rsidRPr="00B82E66">
        <w:rPr>
          <w:rFonts w:ascii="Arial Narrow" w:hAnsi="Arial Narrow"/>
          <w:sz w:val="22"/>
          <w:szCs w:val="22"/>
        </w:rPr>
        <w:t>........................</w:t>
      </w:r>
    </w:p>
    <w:p w14:paraId="5308B39A" w14:textId="77777777" w:rsidR="007F19D6" w:rsidRPr="00B82E66" w:rsidRDefault="00900546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900546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3E9D9A68" w14:textId="77777777" w:rsidR="007F19D6" w:rsidRPr="00B82E66" w:rsidRDefault="00900546" w:rsidP="007F19D6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</w:t>
      </w:r>
      <w:r w:rsidRPr="00B82E66">
        <w:rPr>
          <w:rFonts w:ascii="Arial Narrow" w:hAnsi="Arial Narrow"/>
          <w:b/>
          <w:sz w:val="22"/>
          <w:szCs w:val="22"/>
        </w:rPr>
        <w:t>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900546" w:rsidP="007F19D6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900546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</w:t>
      </w:r>
      <w:r w:rsidRPr="00B82E66">
        <w:rPr>
          <w:rFonts w:ascii="Arial Narrow" w:hAnsi="Arial Narrow"/>
          <w:sz w:val="22"/>
          <w:szCs w:val="22"/>
        </w:rPr>
        <w:t>...........</w:t>
      </w:r>
    </w:p>
    <w:p w14:paraId="6B46FC25" w14:textId="77777777" w:rsidR="007F19D6" w:rsidRPr="00B82E66" w:rsidRDefault="00900546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900546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B82E66" w:rsidRDefault="00900546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</w:t>
      </w:r>
      <w:r w:rsidRPr="00B82E66">
        <w:rPr>
          <w:rFonts w:ascii="Arial Narrow" w:hAnsi="Arial Narrow"/>
          <w:sz w:val="22"/>
          <w:szCs w:val="22"/>
        </w:rPr>
        <w:t>............................</w:t>
      </w:r>
    </w:p>
    <w:p w14:paraId="6D83998D" w14:textId="77777777" w:rsidR="007F19D6" w:rsidRDefault="00900546" w:rsidP="007F19D6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CA6AC62" w14:textId="77777777" w:rsidR="007F19D6" w:rsidRPr="00B82E66" w:rsidRDefault="00900546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900546" w:rsidP="007F19D6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900546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900546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900546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>
        <w:rPr>
          <w:rFonts w:ascii="Arial Narrow" w:hAnsi="Arial Narrow" w:cs="Times New Roman"/>
          <w:sz w:val="22"/>
          <w:szCs w:val="22"/>
        </w:rPr>
        <w:t>……………….. zł netto + …..….. zł podatku VAT, tj</w:t>
      </w:r>
      <w:r>
        <w:rPr>
          <w:rFonts w:ascii="Arial Narrow" w:hAnsi="Arial Narrow" w:cs="Times New Roman"/>
          <w:sz w:val="22"/>
          <w:szCs w:val="22"/>
        </w:rPr>
        <w:t xml:space="preserve">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900546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</w:t>
      </w:r>
      <w:r w:rsidRPr="00B82E66">
        <w:rPr>
          <w:rFonts w:ascii="Arial Narrow" w:hAnsi="Arial Narrow"/>
          <w:sz w:val="22"/>
          <w:szCs w:val="22"/>
        </w:rPr>
        <w:t xml:space="preserve">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77777777" w:rsidR="007F19D6" w:rsidRPr="00B82E66" w:rsidRDefault="00900546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zmianie w czasie trwania umowy</w:t>
      </w:r>
      <w:r>
        <w:rPr>
          <w:rFonts w:ascii="Arial Narrow" w:hAnsi="Arial Narrow"/>
          <w:sz w:val="22"/>
          <w:szCs w:val="22"/>
        </w:rPr>
        <w:t>/wykonania zlecenia zamówienia</w:t>
      </w:r>
      <w:r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900546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900546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900546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77777777" w:rsidR="007F19D6" w:rsidRPr="00B82E66" w:rsidRDefault="00900546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>r .....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i zobowiązujemy się, w przypadku uznania naszej oferty</w:t>
      </w:r>
      <w:r w:rsidRPr="00B82E66">
        <w:rPr>
          <w:rFonts w:ascii="Arial Narrow" w:hAnsi="Arial Narrow" w:cs="Times New Roman"/>
          <w:sz w:val="22"/>
          <w:szCs w:val="22"/>
        </w:rPr>
        <w:t xml:space="preserve">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900546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900546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</w:t>
      </w:r>
      <w:r>
        <w:rPr>
          <w:rFonts w:ascii="Arial Narrow" w:hAnsi="Arial Narrow"/>
          <w:sz w:val="22"/>
          <w:szCs w:val="22"/>
        </w:rPr>
        <w:t xml:space="preserve">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4ECB4C5B" w14:textId="77777777" w:rsidR="007F19D6" w:rsidRDefault="00900546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</w:t>
      </w:r>
      <w:r w:rsidRPr="00652200">
        <w:rPr>
          <w:rFonts w:ascii="Arial Narrow" w:hAnsi="Arial Narrow" w:cs="Arial"/>
          <w:sz w:val="22"/>
        </w:rPr>
        <w:t xml:space="preserve"> art. 14 ogólnego rozporządzenia o ochronie danych (RODO), wobec osób fizycznych, od których dane osobowe bezpośrednio lub pośrednio pozyskaliśmy w celu ubiegania się o udzielenie zamówienia publicznego w niniejszym postępowaniu, a które są ujawnione w dok</w:t>
      </w:r>
      <w:r w:rsidRPr="00652200">
        <w:rPr>
          <w:rFonts w:ascii="Arial Narrow" w:hAnsi="Arial Narrow" w:cs="Arial"/>
          <w:sz w:val="22"/>
        </w:rPr>
        <w:t>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2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900546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77777777" w:rsidR="007F19D6" w:rsidRPr="00B82E66" w:rsidRDefault="00900546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900546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</w:t>
      </w:r>
      <w:r>
        <w:rPr>
          <w:rFonts w:ascii="Arial Narrow" w:hAnsi="Arial Narrow" w:cs="Times New Roman"/>
          <w:sz w:val="22"/>
          <w:szCs w:val="22"/>
        </w:rPr>
        <w:t>……………………………………………………</w:t>
      </w:r>
    </w:p>
    <w:p w14:paraId="7068B0F9" w14:textId="77777777" w:rsidR="007F19D6" w:rsidRPr="00B82E66" w:rsidRDefault="0090054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900546" w:rsidP="007F19D6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0BF07ACE" w14:textId="77777777" w:rsidR="007F19D6" w:rsidRDefault="00900546" w:rsidP="007F19D6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20.... r.</w:t>
      </w:r>
    </w:p>
    <w:p w14:paraId="23A3E237" w14:textId="77777777" w:rsidR="007F19D6" w:rsidRPr="00CE1C1F" w:rsidRDefault="00900546" w:rsidP="007F19D6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 xml:space="preserve">podpisem elektronicznym umożliwiającym identyfikację osoby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składającej podpis</w:t>
      </w:r>
    </w:p>
    <w:p w14:paraId="612A265B" w14:textId="77777777" w:rsidR="007F19D6" w:rsidRPr="00CE1C1F" w:rsidRDefault="00900546" w:rsidP="007F19D6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ascii="Arial Narrow" w:hAnsi="Arial Narrow" w:cs="Tahoma"/>
          <w:sz w:val="22"/>
          <w:szCs w:val="22"/>
        </w:rPr>
      </w:pPr>
    </w:p>
    <w:p w14:paraId="24566B7D" w14:textId="77777777" w:rsidR="007F19D6" w:rsidRPr="00761156" w:rsidRDefault="00900546" w:rsidP="007F19D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8D7E2" w14:textId="77777777" w:rsidR="00000000" w:rsidRDefault="00900546">
      <w:r>
        <w:separator/>
      </w:r>
    </w:p>
  </w:endnote>
  <w:endnote w:type="continuationSeparator" w:id="0">
    <w:p w14:paraId="508F6BFC" w14:textId="77777777" w:rsidR="00000000" w:rsidRDefault="0090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900546">
        <w:pPr>
          <w:pStyle w:val="Stopka"/>
          <w:jc w:val="right"/>
          <w:rPr>
            <w:rFonts w:ascii="Arial Narrow" w:hAnsi="Arial Narrow" w:cstheme="minorHAnsi"/>
            <w:sz w:val="22"/>
            <w:szCs w:val="22"/>
          </w:rPr>
        </w:pPr>
        <w:r w:rsidRPr="007A509D">
          <w:rPr>
            <w:rFonts w:ascii="Arial Narrow" w:hAnsi="Arial Narrow" w:cstheme="minorHAnsi"/>
            <w:sz w:val="22"/>
            <w:szCs w:val="22"/>
          </w:rPr>
          <w:fldChar w:fldCharType="begin"/>
        </w:r>
        <w:r w:rsidRPr="007A509D">
          <w:rPr>
            <w:rFonts w:ascii="Arial Narrow" w:hAnsi="Arial Narrow" w:cstheme="minorHAnsi"/>
            <w:sz w:val="22"/>
            <w:szCs w:val="22"/>
          </w:rPr>
          <w:instrText>PAGE   \* MERGEFORMAT</w:instrTex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separate"/>
        </w:r>
        <w:r w:rsidRPr="007A509D">
          <w:rPr>
            <w:rFonts w:ascii="Arial Narrow" w:hAnsi="Arial Narrow" w:cstheme="minorHAnsi"/>
            <w:noProof/>
            <w:sz w:val="22"/>
            <w:szCs w:val="22"/>
          </w:rPr>
          <w:t>2</w: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45459" w14:textId="77777777" w:rsidR="002C33AA" w:rsidRDefault="00900546" w:rsidP="00A106F6">
      <w:r>
        <w:separator/>
      </w:r>
    </w:p>
  </w:footnote>
  <w:footnote w:type="continuationSeparator" w:id="0">
    <w:p w14:paraId="6727E353" w14:textId="77777777" w:rsidR="002C33AA" w:rsidRDefault="00900546" w:rsidP="00A106F6">
      <w:r>
        <w:continuationSeparator/>
      </w:r>
    </w:p>
  </w:footnote>
  <w:footnote w:id="1">
    <w:p w14:paraId="37A04FBC" w14:textId="77777777" w:rsidR="007F19D6" w:rsidRPr="00C5511E" w:rsidRDefault="00900546" w:rsidP="007F19D6">
      <w:pPr>
        <w:pStyle w:val="Tekstprzypisudolnego"/>
        <w:rPr>
          <w:rFonts w:ascii="Arial Narrow" w:hAnsi="Arial Narrow"/>
        </w:rPr>
      </w:pPr>
      <w:r w:rsidRPr="0075158F">
        <w:rPr>
          <w:rStyle w:val="Odwoanieprzypisudolnego"/>
        </w:rPr>
        <w:footnoteRef/>
      </w:r>
      <w:r w:rsidRPr="0075158F">
        <w:t xml:space="preserve"> </w:t>
      </w:r>
      <w:r w:rsidRPr="0075158F">
        <w:rPr>
          <w:rFonts w:ascii="Arial Narrow" w:hAnsi="Arial Narrow"/>
        </w:rPr>
        <w:t>Niepotrzebne usunąć.</w:t>
      </w:r>
    </w:p>
  </w:footnote>
  <w:footnote w:id="2">
    <w:p w14:paraId="1C1FAE20" w14:textId="77777777" w:rsidR="007F19D6" w:rsidRDefault="00900546" w:rsidP="007F19D6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</w:t>
      </w:r>
      <w:r w:rsidRPr="00AC3922">
        <w:rPr>
          <w:rFonts w:ascii="Arial Narrow" w:hAnsi="Arial Narrow"/>
        </w:rPr>
        <w:t>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900546" w:rsidP="007F19D6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5E789542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A9EA0E08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990CEF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2AD5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941D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B64D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E65E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CAC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D4C8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E292A6D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67D254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5824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012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7A1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B848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A294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1AAC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2A0C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38EE4B30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5B8B2CA" w:tentative="1">
      <w:start w:val="1"/>
      <w:numFmt w:val="lowerLetter"/>
      <w:lvlText w:val="%2."/>
      <w:lvlJc w:val="left"/>
      <w:pPr>
        <w:ind w:left="1380" w:hanging="360"/>
      </w:pPr>
    </w:lvl>
    <w:lvl w:ilvl="2" w:tplc="726E4976" w:tentative="1">
      <w:start w:val="1"/>
      <w:numFmt w:val="lowerRoman"/>
      <w:lvlText w:val="%3."/>
      <w:lvlJc w:val="right"/>
      <w:pPr>
        <w:ind w:left="2100" w:hanging="180"/>
      </w:pPr>
    </w:lvl>
    <w:lvl w:ilvl="3" w:tplc="AB72C148" w:tentative="1">
      <w:start w:val="1"/>
      <w:numFmt w:val="decimal"/>
      <w:lvlText w:val="%4."/>
      <w:lvlJc w:val="left"/>
      <w:pPr>
        <w:ind w:left="2820" w:hanging="360"/>
      </w:pPr>
    </w:lvl>
    <w:lvl w:ilvl="4" w:tplc="8DF8CCD8" w:tentative="1">
      <w:start w:val="1"/>
      <w:numFmt w:val="lowerLetter"/>
      <w:lvlText w:val="%5."/>
      <w:lvlJc w:val="left"/>
      <w:pPr>
        <w:ind w:left="3540" w:hanging="360"/>
      </w:pPr>
    </w:lvl>
    <w:lvl w:ilvl="5" w:tplc="2E803F0A" w:tentative="1">
      <w:start w:val="1"/>
      <w:numFmt w:val="lowerRoman"/>
      <w:lvlText w:val="%6."/>
      <w:lvlJc w:val="right"/>
      <w:pPr>
        <w:ind w:left="4260" w:hanging="180"/>
      </w:pPr>
    </w:lvl>
    <w:lvl w:ilvl="6" w:tplc="B38ECEE4" w:tentative="1">
      <w:start w:val="1"/>
      <w:numFmt w:val="decimal"/>
      <w:lvlText w:val="%7."/>
      <w:lvlJc w:val="left"/>
      <w:pPr>
        <w:ind w:left="4980" w:hanging="360"/>
      </w:pPr>
    </w:lvl>
    <w:lvl w:ilvl="7" w:tplc="9508C2F6" w:tentative="1">
      <w:start w:val="1"/>
      <w:numFmt w:val="lowerLetter"/>
      <w:lvlText w:val="%8."/>
      <w:lvlJc w:val="left"/>
      <w:pPr>
        <w:ind w:left="5700" w:hanging="360"/>
      </w:pPr>
    </w:lvl>
    <w:lvl w:ilvl="8" w:tplc="E150742C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F1BC66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B48E24B8" w:tentative="1">
      <w:start w:val="1"/>
      <w:numFmt w:val="lowerLetter"/>
      <w:lvlText w:val="%2."/>
      <w:lvlJc w:val="left"/>
      <w:pPr>
        <w:ind w:left="1222" w:hanging="360"/>
      </w:pPr>
    </w:lvl>
    <w:lvl w:ilvl="2" w:tplc="33824B90" w:tentative="1">
      <w:start w:val="1"/>
      <w:numFmt w:val="lowerRoman"/>
      <w:lvlText w:val="%3."/>
      <w:lvlJc w:val="right"/>
      <w:pPr>
        <w:ind w:left="1942" w:hanging="180"/>
      </w:pPr>
    </w:lvl>
    <w:lvl w:ilvl="3" w:tplc="4E9C3BD8" w:tentative="1">
      <w:start w:val="1"/>
      <w:numFmt w:val="decimal"/>
      <w:lvlText w:val="%4."/>
      <w:lvlJc w:val="left"/>
      <w:pPr>
        <w:ind w:left="2662" w:hanging="360"/>
      </w:pPr>
    </w:lvl>
    <w:lvl w:ilvl="4" w:tplc="5F2214EC" w:tentative="1">
      <w:start w:val="1"/>
      <w:numFmt w:val="lowerLetter"/>
      <w:lvlText w:val="%5."/>
      <w:lvlJc w:val="left"/>
      <w:pPr>
        <w:ind w:left="3382" w:hanging="360"/>
      </w:pPr>
    </w:lvl>
    <w:lvl w:ilvl="5" w:tplc="0C00C192" w:tentative="1">
      <w:start w:val="1"/>
      <w:numFmt w:val="lowerRoman"/>
      <w:lvlText w:val="%6."/>
      <w:lvlJc w:val="right"/>
      <w:pPr>
        <w:ind w:left="4102" w:hanging="180"/>
      </w:pPr>
    </w:lvl>
    <w:lvl w:ilvl="6" w:tplc="868C3DD2" w:tentative="1">
      <w:start w:val="1"/>
      <w:numFmt w:val="decimal"/>
      <w:lvlText w:val="%7."/>
      <w:lvlJc w:val="left"/>
      <w:pPr>
        <w:ind w:left="4822" w:hanging="360"/>
      </w:pPr>
    </w:lvl>
    <w:lvl w:ilvl="7" w:tplc="F866F3FC" w:tentative="1">
      <w:start w:val="1"/>
      <w:numFmt w:val="lowerLetter"/>
      <w:lvlText w:val="%8."/>
      <w:lvlJc w:val="left"/>
      <w:pPr>
        <w:ind w:left="5542" w:hanging="360"/>
      </w:pPr>
    </w:lvl>
    <w:lvl w:ilvl="8" w:tplc="C2A0203A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AD9CB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36F62A" w:tentative="1">
      <w:start w:val="1"/>
      <w:numFmt w:val="lowerLetter"/>
      <w:lvlText w:val="%2."/>
      <w:lvlJc w:val="left"/>
      <w:pPr>
        <w:ind w:left="1440" w:hanging="360"/>
      </w:pPr>
    </w:lvl>
    <w:lvl w:ilvl="2" w:tplc="2EF27988" w:tentative="1">
      <w:start w:val="1"/>
      <w:numFmt w:val="lowerRoman"/>
      <w:lvlText w:val="%3."/>
      <w:lvlJc w:val="right"/>
      <w:pPr>
        <w:ind w:left="2160" w:hanging="180"/>
      </w:pPr>
    </w:lvl>
    <w:lvl w:ilvl="3" w:tplc="CF4632DC" w:tentative="1">
      <w:start w:val="1"/>
      <w:numFmt w:val="decimal"/>
      <w:lvlText w:val="%4."/>
      <w:lvlJc w:val="left"/>
      <w:pPr>
        <w:ind w:left="2880" w:hanging="360"/>
      </w:pPr>
    </w:lvl>
    <w:lvl w:ilvl="4" w:tplc="8B06D426" w:tentative="1">
      <w:start w:val="1"/>
      <w:numFmt w:val="lowerLetter"/>
      <w:lvlText w:val="%5."/>
      <w:lvlJc w:val="left"/>
      <w:pPr>
        <w:ind w:left="3600" w:hanging="360"/>
      </w:pPr>
    </w:lvl>
    <w:lvl w:ilvl="5" w:tplc="31CE09DE" w:tentative="1">
      <w:start w:val="1"/>
      <w:numFmt w:val="lowerRoman"/>
      <w:lvlText w:val="%6."/>
      <w:lvlJc w:val="right"/>
      <w:pPr>
        <w:ind w:left="4320" w:hanging="180"/>
      </w:pPr>
    </w:lvl>
    <w:lvl w:ilvl="6" w:tplc="01B00B64" w:tentative="1">
      <w:start w:val="1"/>
      <w:numFmt w:val="decimal"/>
      <w:lvlText w:val="%7."/>
      <w:lvlJc w:val="left"/>
      <w:pPr>
        <w:ind w:left="5040" w:hanging="360"/>
      </w:pPr>
    </w:lvl>
    <w:lvl w:ilvl="7" w:tplc="812C15D8" w:tentative="1">
      <w:start w:val="1"/>
      <w:numFmt w:val="lowerLetter"/>
      <w:lvlText w:val="%8."/>
      <w:lvlJc w:val="left"/>
      <w:pPr>
        <w:ind w:left="5760" w:hanging="360"/>
      </w:pPr>
    </w:lvl>
    <w:lvl w:ilvl="8" w:tplc="40D822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EF32DC46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E50EDFA0">
      <w:start w:val="1"/>
      <w:numFmt w:val="lowerLetter"/>
      <w:lvlText w:val="%2."/>
      <w:lvlJc w:val="left"/>
      <w:pPr>
        <w:ind w:left="1440" w:hanging="360"/>
      </w:pPr>
    </w:lvl>
    <w:lvl w:ilvl="2" w:tplc="86607F46">
      <w:start w:val="1"/>
      <w:numFmt w:val="lowerRoman"/>
      <w:lvlText w:val="%3."/>
      <w:lvlJc w:val="right"/>
      <w:pPr>
        <w:ind w:left="2160" w:hanging="180"/>
      </w:pPr>
    </w:lvl>
    <w:lvl w:ilvl="3" w:tplc="1618EC52">
      <w:start w:val="1"/>
      <w:numFmt w:val="decimal"/>
      <w:lvlText w:val="%4."/>
      <w:lvlJc w:val="left"/>
      <w:pPr>
        <w:ind w:left="2880" w:hanging="360"/>
      </w:pPr>
    </w:lvl>
    <w:lvl w:ilvl="4" w:tplc="B532CF16" w:tentative="1">
      <w:start w:val="1"/>
      <w:numFmt w:val="lowerLetter"/>
      <w:lvlText w:val="%5."/>
      <w:lvlJc w:val="left"/>
      <w:pPr>
        <w:ind w:left="3600" w:hanging="360"/>
      </w:pPr>
    </w:lvl>
    <w:lvl w:ilvl="5" w:tplc="1046C068" w:tentative="1">
      <w:start w:val="1"/>
      <w:numFmt w:val="lowerRoman"/>
      <w:lvlText w:val="%6."/>
      <w:lvlJc w:val="right"/>
      <w:pPr>
        <w:ind w:left="4320" w:hanging="180"/>
      </w:pPr>
    </w:lvl>
    <w:lvl w:ilvl="6" w:tplc="C77EB4AE" w:tentative="1">
      <w:start w:val="1"/>
      <w:numFmt w:val="decimal"/>
      <w:lvlText w:val="%7."/>
      <w:lvlJc w:val="left"/>
      <w:pPr>
        <w:ind w:left="5040" w:hanging="360"/>
      </w:pPr>
    </w:lvl>
    <w:lvl w:ilvl="7" w:tplc="EAEE6EEE" w:tentative="1">
      <w:start w:val="1"/>
      <w:numFmt w:val="lowerLetter"/>
      <w:lvlText w:val="%8."/>
      <w:lvlJc w:val="left"/>
      <w:pPr>
        <w:ind w:left="5760" w:hanging="360"/>
      </w:pPr>
    </w:lvl>
    <w:lvl w:ilvl="8" w:tplc="08D2D1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030E863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DAA0CBE4" w:tentative="1">
      <w:start w:val="1"/>
      <w:numFmt w:val="lowerLetter"/>
      <w:lvlText w:val="%2."/>
      <w:lvlJc w:val="left"/>
      <w:pPr>
        <w:ind w:left="1440" w:hanging="360"/>
      </w:pPr>
    </w:lvl>
    <w:lvl w:ilvl="2" w:tplc="9A6CB8D4" w:tentative="1">
      <w:start w:val="1"/>
      <w:numFmt w:val="lowerRoman"/>
      <w:lvlText w:val="%3."/>
      <w:lvlJc w:val="right"/>
      <w:pPr>
        <w:ind w:left="2160" w:hanging="180"/>
      </w:pPr>
    </w:lvl>
    <w:lvl w:ilvl="3" w:tplc="49303086" w:tentative="1">
      <w:start w:val="1"/>
      <w:numFmt w:val="decimal"/>
      <w:lvlText w:val="%4."/>
      <w:lvlJc w:val="left"/>
      <w:pPr>
        <w:ind w:left="2880" w:hanging="360"/>
      </w:pPr>
    </w:lvl>
    <w:lvl w:ilvl="4" w:tplc="FD3A6088" w:tentative="1">
      <w:start w:val="1"/>
      <w:numFmt w:val="lowerLetter"/>
      <w:lvlText w:val="%5."/>
      <w:lvlJc w:val="left"/>
      <w:pPr>
        <w:ind w:left="3600" w:hanging="360"/>
      </w:pPr>
    </w:lvl>
    <w:lvl w:ilvl="5" w:tplc="D9541C16" w:tentative="1">
      <w:start w:val="1"/>
      <w:numFmt w:val="lowerRoman"/>
      <w:lvlText w:val="%6."/>
      <w:lvlJc w:val="right"/>
      <w:pPr>
        <w:ind w:left="4320" w:hanging="180"/>
      </w:pPr>
    </w:lvl>
    <w:lvl w:ilvl="6" w:tplc="E1867190" w:tentative="1">
      <w:start w:val="1"/>
      <w:numFmt w:val="decimal"/>
      <w:lvlText w:val="%7."/>
      <w:lvlJc w:val="left"/>
      <w:pPr>
        <w:ind w:left="5040" w:hanging="360"/>
      </w:pPr>
    </w:lvl>
    <w:lvl w:ilvl="7" w:tplc="FE3ABE0E" w:tentative="1">
      <w:start w:val="1"/>
      <w:numFmt w:val="lowerLetter"/>
      <w:lvlText w:val="%8."/>
      <w:lvlJc w:val="left"/>
      <w:pPr>
        <w:ind w:left="5760" w:hanging="360"/>
      </w:pPr>
    </w:lvl>
    <w:lvl w:ilvl="8" w:tplc="D09C6A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C33EAB8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F02C83BA" w:tentative="1">
      <w:start w:val="1"/>
      <w:numFmt w:val="lowerLetter"/>
      <w:lvlText w:val="%2."/>
      <w:lvlJc w:val="left"/>
      <w:pPr>
        <w:ind w:left="2073" w:hanging="360"/>
      </w:pPr>
    </w:lvl>
    <w:lvl w:ilvl="2" w:tplc="02A27E34" w:tentative="1">
      <w:start w:val="1"/>
      <w:numFmt w:val="lowerRoman"/>
      <w:lvlText w:val="%3."/>
      <w:lvlJc w:val="right"/>
      <w:pPr>
        <w:ind w:left="2793" w:hanging="180"/>
      </w:pPr>
    </w:lvl>
    <w:lvl w:ilvl="3" w:tplc="0AC6B4CC" w:tentative="1">
      <w:start w:val="1"/>
      <w:numFmt w:val="decimal"/>
      <w:lvlText w:val="%4."/>
      <w:lvlJc w:val="left"/>
      <w:pPr>
        <w:ind w:left="3513" w:hanging="360"/>
      </w:pPr>
    </w:lvl>
    <w:lvl w:ilvl="4" w:tplc="A50C6522" w:tentative="1">
      <w:start w:val="1"/>
      <w:numFmt w:val="lowerLetter"/>
      <w:lvlText w:val="%5."/>
      <w:lvlJc w:val="left"/>
      <w:pPr>
        <w:ind w:left="4233" w:hanging="360"/>
      </w:pPr>
    </w:lvl>
    <w:lvl w:ilvl="5" w:tplc="493023F2" w:tentative="1">
      <w:start w:val="1"/>
      <w:numFmt w:val="lowerRoman"/>
      <w:lvlText w:val="%6."/>
      <w:lvlJc w:val="right"/>
      <w:pPr>
        <w:ind w:left="4953" w:hanging="180"/>
      </w:pPr>
    </w:lvl>
    <w:lvl w:ilvl="6" w:tplc="8162FFC6" w:tentative="1">
      <w:start w:val="1"/>
      <w:numFmt w:val="decimal"/>
      <w:lvlText w:val="%7."/>
      <w:lvlJc w:val="left"/>
      <w:pPr>
        <w:ind w:left="5673" w:hanging="360"/>
      </w:pPr>
    </w:lvl>
    <w:lvl w:ilvl="7" w:tplc="E8C4649E" w:tentative="1">
      <w:start w:val="1"/>
      <w:numFmt w:val="lowerLetter"/>
      <w:lvlText w:val="%8."/>
      <w:lvlJc w:val="left"/>
      <w:pPr>
        <w:ind w:left="6393" w:hanging="360"/>
      </w:pPr>
    </w:lvl>
    <w:lvl w:ilvl="8" w:tplc="68760E9E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4D726B9A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4DAC264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CF4ACA5E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31C17CA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A123CD8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88DCC764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CD8C1326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EEB63CBE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9A88EA5C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4062644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6F5222B4" w:tentative="1">
      <w:start w:val="1"/>
      <w:numFmt w:val="lowerLetter"/>
      <w:lvlText w:val="%2."/>
      <w:lvlJc w:val="left"/>
      <w:pPr>
        <w:ind w:left="1440" w:hanging="360"/>
      </w:pPr>
    </w:lvl>
    <w:lvl w:ilvl="2" w:tplc="B08C7E40" w:tentative="1">
      <w:start w:val="1"/>
      <w:numFmt w:val="lowerRoman"/>
      <w:lvlText w:val="%3."/>
      <w:lvlJc w:val="right"/>
      <w:pPr>
        <w:ind w:left="2160" w:hanging="180"/>
      </w:pPr>
    </w:lvl>
    <w:lvl w:ilvl="3" w:tplc="EAB25ABE" w:tentative="1">
      <w:start w:val="1"/>
      <w:numFmt w:val="decimal"/>
      <w:lvlText w:val="%4."/>
      <w:lvlJc w:val="left"/>
      <w:pPr>
        <w:ind w:left="2880" w:hanging="360"/>
      </w:pPr>
    </w:lvl>
    <w:lvl w:ilvl="4" w:tplc="AA7AB040" w:tentative="1">
      <w:start w:val="1"/>
      <w:numFmt w:val="lowerLetter"/>
      <w:lvlText w:val="%5."/>
      <w:lvlJc w:val="left"/>
      <w:pPr>
        <w:ind w:left="3600" w:hanging="360"/>
      </w:pPr>
    </w:lvl>
    <w:lvl w:ilvl="5" w:tplc="0850608E" w:tentative="1">
      <w:start w:val="1"/>
      <w:numFmt w:val="lowerRoman"/>
      <w:lvlText w:val="%6."/>
      <w:lvlJc w:val="right"/>
      <w:pPr>
        <w:ind w:left="4320" w:hanging="180"/>
      </w:pPr>
    </w:lvl>
    <w:lvl w:ilvl="6" w:tplc="B420B2AA" w:tentative="1">
      <w:start w:val="1"/>
      <w:numFmt w:val="decimal"/>
      <w:lvlText w:val="%7."/>
      <w:lvlJc w:val="left"/>
      <w:pPr>
        <w:ind w:left="5040" w:hanging="360"/>
      </w:pPr>
    </w:lvl>
    <w:lvl w:ilvl="7" w:tplc="B770DC0C" w:tentative="1">
      <w:start w:val="1"/>
      <w:numFmt w:val="lowerLetter"/>
      <w:lvlText w:val="%8."/>
      <w:lvlJc w:val="left"/>
      <w:pPr>
        <w:ind w:left="5760" w:hanging="360"/>
      </w:pPr>
    </w:lvl>
    <w:lvl w:ilvl="8" w:tplc="35DA38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234C85C4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12162A4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E9C8A2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5C0EFC0E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97EBECE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86143FCE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9CE0F5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A9A0DAC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5AA023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A89C08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A4FA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220D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E1D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7E33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9A1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E834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BE26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4C5A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62EEC86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C1BE134E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ECA4E4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CA6CA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CF7EB5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B455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DE72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F2C8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7407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9776F2C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5FD61810" w:tentative="1">
      <w:start w:val="1"/>
      <w:numFmt w:val="lowerLetter"/>
      <w:lvlText w:val="%2."/>
      <w:lvlJc w:val="left"/>
      <w:pPr>
        <w:ind w:left="1800" w:hanging="360"/>
      </w:pPr>
    </w:lvl>
    <w:lvl w:ilvl="2" w:tplc="5C0E0374" w:tentative="1">
      <w:start w:val="1"/>
      <w:numFmt w:val="lowerRoman"/>
      <w:lvlText w:val="%3."/>
      <w:lvlJc w:val="right"/>
      <w:pPr>
        <w:ind w:left="2520" w:hanging="180"/>
      </w:pPr>
    </w:lvl>
    <w:lvl w:ilvl="3" w:tplc="CC021298" w:tentative="1">
      <w:start w:val="1"/>
      <w:numFmt w:val="decimal"/>
      <w:lvlText w:val="%4."/>
      <w:lvlJc w:val="left"/>
      <w:pPr>
        <w:ind w:left="3240" w:hanging="360"/>
      </w:pPr>
    </w:lvl>
    <w:lvl w:ilvl="4" w:tplc="AF20CEEC" w:tentative="1">
      <w:start w:val="1"/>
      <w:numFmt w:val="lowerLetter"/>
      <w:lvlText w:val="%5."/>
      <w:lvlJc w:val="left"/>
      <w:pPr>
        <w:ind w:left="3960" w:hanging="360"/>
      </w:pPr>
    </w:lvl>
    <w:lvl w:ilvl="5" w:tplc="D1FAE342" w:tentative="1">
      <w:start w:val="1"/>
      <w:numFmt w:val="lowerRoman"/>
      <w:lvlText w:val="%6."/>
      <w:lvlJc w:val="right"/>
      <w:pPr>
        <w:ind w:left="4680" w:hanging="180"/>
      </w:pPr>
    </w:lvl>
    <w:lvl w:ilvl="6" w:tplc="ECCA84B6" w:tentative="1">
      <w:start w:val="1"/>
      <w:numFmt w:val="decimal"/>
      <w:lvlText w:val="%7."/>
      <w:lvlJc w:val="left"/>
      <w:pPr>
        <w:ind w:left="5400" w:hanging="360"/>
      </w:pPr>
    </w:lvl>
    <w:lvl w:ilvl="7" w:tplc="B68CC732" w:tentative="1">
      <w:start w:val="1"/>
      <w:numFmt w:val="lowerLetter"/>
      <w:lvlText w:val="%8."/>
      <w:lvlJc w:val="left"/>
      <w:pPr>
        <w:ind w:left="6120" w:hanging="360"/>
      </w:pPr>
    </w:lvl>
    <w:lvl w:ilvl="8" w:tplc="4BD81C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6246A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E48DF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74D0D70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30A4862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4B3A72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D657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0AC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6A5E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70A8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473D2"/>
    <w:rsid w:val="000537CE"/>
    <w:rsid w:val="00061C9C"/>
    <w:rsid w:val="00087631"/>
    <w:rsid w:val="00093D93"/>
    <w:rsid w:val="00095179"/>
    <w:rsid w:val="000A3502"/>
    <w:rsid w:val="000A6DCA"/>
    <w:rsid w:val="000B359D"/>
    <w:rsid w:val="000B5266"/>
    <w:rsid w:val="000B7885"/>
    <w:rsid w:val="00102C20"/>
    <w:rsid w:val="0010417B"/>
    <w:rsid w:val="00113C8B"/>
    <w:rsid w:val="00122DFA"/>
    <w:rsid w:val="001300E1"/>
    <w:rsid w:val="00136C52"/>
    <w:rsid w:val="001447FA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5742B"/>
    <w:rsid w:val="00262D44"/>
    <w:rsid w:val="002862D5"/>
    <w:rsid w:val="00297D32"/>
    <w:rsid w:val="002A4646"/>
    <w:rsid w:val="002C33AA"/>
    <w:rsid w:val="002C571A"/>
    <w:rsid w:val="002D34F2"/>
    <w:rsid w:val="002D3D8B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F03F1"/>
    <w:rsid w:val="003F6461"/>
    <w:rsid w:val="004078FB"/>
    <w:rsid w:val="00420686"/>
    <w:rsid w:val="004222E6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F5100"/>
    <w:rsid w:val="00511419"/>
    <w:rsid w:val="00513F03"/>
    <w:rsid w:val="00524439"/>
    <w:rsid w:val="005551EF"/>
    <w:rsid w:val="0055782D"/>
    <w:rsid w:val="00566162"/>
    <w:rsid w:val="00570196"/>
    <w:rsid w:val="0058462D"/>
    <w:rsid w:val="00597B5D"/>
    <w:rsid w:val="005A1D66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0DC1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6F2D18"/>
    <w:rsid w:val="007231E7"/>
    <w:rsid w:val="0072323F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3E4E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7B4"/>
    <w:rsid w:val="00840A34"/>
    <w:rsid w:val="00864271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0546"/>
    <w:rsid w:val="00901D10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E6DFD"/>
    <w:rsid w:val="009F177D"/>
    <w:rsid w:val="009F54FF"/>
    <w:rsid w:val="00A004E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244D3"/>
    <w:rsid w:val="00B5630B"/>
    <w:rsid w:val="00B569EA"/>
    <w:rsid w:val="00B72333"/>
    <w:rsid w:val="00B725C2"/>
    <w:rsid w:val="00B7571C"/>
    <w:rsid w:val="00B81946"/>
    <w:rsid w:val="00B82E66"/>
    <w:rsid w:val="00B973B7"/>
    <w:rsid w:val="00BA0BED"/>
    <w:rsid w:val="00BA190A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7E89"/>
    <w:rsid w:val="00C50CFA"/>
    <w:rsid w:val="00C5511E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B2355"/>
    <w:rsid w:val="00DB39E9"/>
    <w:rsid w:val="00DB3F48"/>
    <w:rsid w:val="00DB5781"/>
    <w:rsid w:val="00DC00D4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C0F7C"/>
    <w:rsid w:val="00ED1A8D"/>
    <w:rsid w:val="00ED6771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6892"/>
    <w:rsid w:val="00FB534D"/>
    <w:rsid w:val="00FC5BBA"/>
    <w:rsid w:val="00FC622F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A1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2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22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A106F6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ascii="Arial Narrow" w:hAnsi="Arial Narrow"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22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22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paragraph" w:customStyle="1" w:styleId="Styl">
    <w:name w:val="Styl"/>
    <w:rsid w:val="007232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41456CDB8A43C7BC1DA46531EC6C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8A1349-8E0C-4EDD-9CC3-172CD6977AB3}"/>
      </w:docPartPr>
      <w:docPartBody>
        <w:p w:rsidR="0010417B" w:rsidRDefault="009B77EC" w:rsidP="0037210F">
          <w:pPr>
            <w:pStyle w:val="F141456CDB8A43C7BC1DA46531EC6C00"/>
          </w:pPr>
          <w:r w:rsidRPr="00087631">
            <w:rPr>
              <w:rStyle w:val="Tekstzastpczy"/>
            </w:rPr>
            <w:t>Wybierz blok konstrukcyjny.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9B77EC">
      <w:pPr>
        <w:spacing w:after="0" w:line="240" w:lineRule="auto"/>
      </w:pPr>
      <w:r>
        <w:separator/>
      </w:r>
    </w:p>
  </w:endnote>
  <w:endnote w:type="continuationSeparator" w:id="0">
    <w:p w:rsidR="00000000" w:rsidRDefault="009B77EC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41E03" w:rsidRDefault="009B77EC">
      <w:pPr>
        <w:spacing w:after="0" w:line="240" w:lineRule="auto"/>
      </w:pPr>
      <w:r>
        <w:separator/>
      </w:r>
    </w:p>
  </w:footnote>
  <w:footnote w:type="continuationSeparator" w:id="0">
    <w:p w:rsidR="00741E03" w:rsidRDefault="009B77EC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0417B"/>
    <w:rsid w:val="0037210F"/>
    <w:rsid w:val="00741E03"/>
    <w:rsid w:val="00771EF3"/>
    <w:rsid w:val="007E5C43"/>
    <w:rsid w:val="00833593"/>
    <w:rsid w:val="009B77EC"/>
    <w:rsid w:val="00AB4B1C"/>
    <w:rsid w:val="00D5646F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7210F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41456CDB8A43C7BC1DA46531EC6C00">
    <w:name w:val="F141456CDB8A43C7BC1DA46531EC6C00"/>
    <w:rsid w:val="003721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841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4</cp:revision>
  <cp:lastPrinted>2016-10-07T08:49:00Z</cp:lastPrinted>
  <dcterms:created xsi:type="dcterms:W3CDTF">2024-04-17T09:27:00Z</dcterms:created>
  <dcterms:modified xsi:type="dcterms:W3CDTF">2024-06-20T11:15:00Z</dcterms:modified>
</cp:coreProperties>
</file>